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77815D29" w14:textId="77777777" w:rsidR="00B73A3B" w:rsidRDefault="00B73A3B" w:rsidP="00B73A3B">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38DFF451" w14:textId="77777777" w:rsidR="00B73A3B" w:rsidRPr="009C5AAC" w:rsidRDefault="00B73A3B" w:rsidP="00B73A3B">
      <w:pPr>
        <w:spacing w:line="300" w:lineRule="auto"/>
        <w:ind w:left="720"/>
        <w:jc w:val="both"/>
        <w:rPr>
          <w:rFonts w:ascii="Arial" w:eastAsia="Arial" w:hAnsi="Arial" w:cs="Arial"/>
          <w:sz w:val="20"/>
        </w:rPr>
      </w:pPr>
      <w:r>
        <w:rPr>
          <w:rFonts w:ascii="Arial" w:hAnsi="Arial" w:cs="Arial"/>
          <w:sz w:val="20"/>
        </w:rPr>
        <w:tab/>
        <w:t xml:space="preserve">Ing. Richard </w:t>
      </w:r>
      <w:proofErr w:type="spellStart"/>
      <w:r>
        <w:rPr>
          <w:rFonts w:ascii="Arial" w:hAnsi="Arial" w:cs="Arial"/>
          <w:sz w:val="20"/>
        </w:rPr>
        <w:t>Elleder</w:t>
      </w:r>
      <w:proofErr w:type="spellEnd"/>
      <w:r>
        <w:rPr>
          <w:rFonts w:ascii="Arial" w:hAnsi="Arial" w:cs="Arial"/>
          <w:sz w:val="20"/>
        </w:rPr>
        <w:t>,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57F51678" w:rsidR="00C7571B"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 xml:space="preserve">Zhotovitel se zavazuje, že pro objednatele provede v souladu s touto smlouvou dále uvedené práce na akci </w:t>
      </w:r>
      <w:r w:rsidRPr="00DD21FF">
        <w:rPr>
          <w:rFonts w:ascii="Arial" w:hAnsi="Arial" w:cs="Arial"/>
          <w:b/>
          <w:bCs/>
          <w:color w:val="000000"/>
          <w:sz w:val="20"/>
        </w:rPr>
        <w:t>„</w:t>
      </w:r>
      <w:r w:rsidR="00DD21FF" w:rsidRPr="00DD21FF">
        <w:rPr>
          <w:rFonts w:ascii="Arial" w:hAnsi="Arial" w:cs="Arial"/>
          <w:b/>
          <w:bCs/>
          <w:color w:val="000000"/>
          <w:sz w:val="20"/>
        </w:rPr>
        <w:t>Oprava oplocení zahrady SVČ a VZMB při objektu Lidická 50 (I. etapa), Brno</w:t>
      </w:r>
      <w:r w:rsidRPr="00DD21FF">
        <w:rPr>
          <w:rFonts w:ascii="Arial" w:hAnsi="Arial" w:cs="Arial"/>
          <w:b/>
          <w:bCs/>
          <w:color w:val="000000"/>
          <w:sz w:val="20"/>
        </w:rPr>
        <w:t>“</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provést </w:t>
      </w:r>
      <w:r w:rsidR="00DD21FF">
        <w:rPr>
          <w:rFonts w:ascii="Arial" w:hAnsi="Arial" w:cs="Arial"/>
          <w:color w:val="000000"/>
          <w:sz w:val="20"/>
        </w:rPr>
        <w:t xml:space="preserve">opravu oplocení objektu Lidická 50 v Brně. Zhotovitel provede vybudování nového oplocení v místě původního. Zhotovitel provede podrobnou fotodokumentaci před opravou a po opravě, kterou předá objednateli na CD. </w:t>
      </w:r>
      <w:r w:rsidR="00CA0BA8" w:rsidRPr="008C4093">
        <w:rPr>
          <w:rFonts w:ascii="Arial" w:hAnsi="Arial" w:cs="Arial"/>
          <w:color w:val="000000"/>
          <w:sz w:val="20"/>
        </w:rPr>
        <w:t>Práce budou provedeny dle projektové dokumentace</w:t>
      </w:r>
      <w:r w:rsidR="00DD21FF">
        <w:rPr>
          <w:rFonts w:ascii="Arial" w:hAnsi="Arial" w:cs="Arial"/>
          <w:color w:val="000000"/>
          <w:sz w:val="20"/>
        </w:rPr>
        <w:t xml:space="preserve"> zpracované Ing. Tomášem Popelínským</w:t>
      </w:r>
      <w:r w:rsidR="00FE1176">
        <w:rPr>
          <w:rFonts w:ascii="Arial" w:hAnsi="Arial" w:cs="Arial"/>
          <w:color w:val="000000"/>
          <w:sz w:val="20"/>
        </w:rPr>
        <w:t xml:space="preserve">, </w:t>
      </w:r>
      <w:r w:rsidR="00FE1176" w:rsidRPr="00FE1176">
        <w:rPr>
          <w:rFonts w:ascii="Arial" w:hAnsi="Arial" w:cs="Arial"/>
          <w:color w:val="000000"/>
          <w:sz w:val="20"/>
        </w:rPr>
        <w:t>Mozolky 2433/59, 616 00, Brno – Žabovřesky, IČO 02855518</w:t>
      </w:r>
      <w:r w:rsidR="00FE1176">
        <w:rPr>
          <w:rFonts w:ascii="Arial" w:hAnsi="Arial" w:cs="Arial"/>
          <w:color w:val="000000"/>
          <w:sz w:val="20"/>
        </w:rPr>
        <w:t xml:space="preserve"> v červnu </w:t>
      </w:r>
      <w:proofErr w:type="gramStart"/>
      <w:r w:rsidR="00FE1176">
        <w:rPr>
          <w:rFonts w:ascii="Arial" w:hAnsi="Arial" w:cs="Arial"/>
          <w:color w:val="000000"/>
          <w:sz w:val="20"/>
        </w:rPr>
        <w:t>2025</w:t>
      </w:r>
      <w:r w:rsidR="00DD21FF">
        <w:rPr>
          <w:rFonts w:ascii="Arial" w:hAnsi="Arial" w:cs="Arial"/>
          <w:color w:val="000000"/>
          <w:sz w:val="20"/>
        </w:rPr>
        <w:t xml:space="preserve"> </w:t>
      </w:r>
      <w:r w:rsidR="00CA0BA8" w:rsidRPr="008C4093">
        <w:rPr>
          <w:rFonts w:ascii="Arial" w:hAnsi="Arial" w:cs="Arial"/>
          <w:color w:val="000000"/>
          <w:sz w:val="20"/>
        </w:rPr>
        <w:t xml:space="preserve"> a</w:t>
      </w:r>
      <w:proofErr w:type="gramEnd"/>
      <w:r w:rsidR="00CA0BA8" w:rsidRPr="008C4093">
        <w:rPr>
          <w:rFonts w:ascii="Arial" w:hAnsi="Arial" w:cs="Arial"/>
          <w:color w:val="000000"/>
          <w:sz w:val="20"/>
        </w:rPr>
        <w:t xml:space="preserve"> výkazu výměr zpracova</w:t>
      </w:r>
      <w:r w:rsidR="00FE1176">
        <w:rPr>
          <w:rFonts w:ascii="Arial" w:hAnsi="Arial" w:cs="Arial"/>
          <w:color w:val="000000"/>
          <w:sz w:val="20"/>
        </w:rPr>
        <w:t xml:space="preserve">ném Radkou Volkovou, </w:t>
      </w:r>
      <w:r w:rsidR="00FE1176" w:rsidRPr="00CE1419">
        <w:rPr>
          <w:rFonts w:ascii="Arial" w:hAnsi="Arial" w:cs="Arial"/>
          <w:color w:val="000000"/>
          <w:sz w:val="20"/>
        </w:rPr>
        <w:t>671 75, Loděnice 50, IČO</w:t>
      </w:r>
      <w:r w:rsidR="00CE1419" w:rsidRPr="00CE1419">
        <w:rPr>
          <w:rFonts w:ascii="Arial" w:hAnsi="Arial" w:cs="Arial"/>
          <w:color w:val="000000"/>
          <w:sz w:val="20"/>
        </w:rPr>
        <w:t xml:space="preserve"> </w:t>
      </w:r>
      <w:r w:rsidR="00FE1176" w:rsidRPr="00FE1176">
        <w:rPr>
          <w:rFonts w:ascii="Arial" w:hAnsi="Arial" w:cs="Arial"/>
          <w:color w:val="000000"/>
          <w:sz w:val="20"/>
        </w:rPr>
        <w:t>72450347</w:t>
      </w:r>
      <w:r w:rsidR="00B73A3B">
        <w:rPr>
          <w:rFonts w:ascii="Arial" w:hAnsi="Arial" w:cs="Arial"/>
          <w:color w:val="000000"/>
          <w:sz w:val="20"/>
        </w:rPr>
        <w:t>,</w:t>
      </w:r>
      <w:r w:rsidR="002A210E">
        <w:rPr>
          <w:rFonts w:ascii="Arial" w:hAnsi="Arial" w:cs="Arial"/>
          <w:color w:val="000000"/>
          <w:sz w:val="20"/>
        </w:rPr>
        <w:t xml:space="preserve"> v srpnu 2025</w:t>
      </w:r>
      <w:r w:rsidR="00CE1419">
        <w:rPr>
          <w:rFonts w:ascii="Arial" w:hAnsi="Arial" w:cs="Arial"/>
          <w:color w:val="000000"/>
          <w:sz w:val="20"/>
        </w:rPr>
        <w:t xml:space="preserve">.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5631120E" w14:textId="77777777" w:rsidR="00680E45" w:rsidRDefault="00680E45" w:rsidP="00CE1419">
      <w:pPr>
        <w:pStyle w:val="Texttabulky"/>
        <w:spacing w:line="300" w:lineRule="auto"/>
        <w:rPr>
          <w:rFonts w:ascii="Arial" w:hAnsi="Arial" w:cs="Arial"/>
          <w:b/>
          <w:sz w:val="20"/>
          <w:lang w:val="cs-CZ"/>
        </w:rPr>
      </w:pPr>
    </w:p>
    <w:p w14:paraId="13E0B57A" w14:textId="5E9A07FB"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0C42FA2B"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CE1419">
        <w:rPr>
          <w:rFonts w:ascii="Arial" w:hAnsi="Arial" w:cs="Arial"/>
          <w:b/>
          <w:bCs/>
          <w:sz w:val="20"/>
        </w:rPr>
        <w:t>tří</w:t>
      </w:r>
      <w:r w:rsidR="00680E45">
        <w:rPr>
          <w:rFonts w:ascii="Arial" w:hAnsi="Arial" w:cs="Arial"/>
          <w:b/>
          <w:bCs/>
          <w:sz w:val="20"/>
        </w:rPr>
        <w:t xml:space="preserve"> měsíců ode dne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w:t>
      </w:r>
      <w:r>
        <w:rPr>
          <w:rFonts w:ascii="Arial" w:hAnsi="Arial" w:cs="Arial"/>
          <w:sz w:val="20"/>
        </w:rPr>
        <w:lastRenderedPageBreak/>
        <w:t>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680E45">
        <w:rPr>
          <w:rFonts w:ascii="Arial" w:hAnsi="Arial" w:cs="Arial"/>
          <w:sz w:val="20"/>
        </w:rPr>
        <w:t>4</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09ACAA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4A6BC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5C31A8DA" w:rsidR="004327AF" w:rsidRPr="00B73A3B" w:rsidRDefault="000A0AFD" w:rsidP="004327AF">
      <w:pPr>
        <w:pStyle w:val="Texttabulky"/>
        <w:spacing w:line="300" w:lineRule="auto"/>
        <w:jc w:val="both"/>
        <w:rPr>
          <w:rFonts w:ascii="Arial" w:hAnsi="Arial" w:cs="Arial"/>
          <w:color w:val="FF0000"/>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r w:rsidR="00B73A3B">
        <w:rPr>
          <w:rFonts w:ascii="Arial" w:hAnsi="Arial" w:cs="Arial"/>
          <w:sz w:val="20"/>
          <w:lang w:val="cs-CZ"/>
        </w:rPr>
        <w:t xml:space="preserve"> </w:t>
      </w:r>
      <w:r w:rsidR="00B73A3B">
        <w:rPr>
          <w:rFonts w:ascii="Arial" w:hAnsi="Arial" w:cs="Arial"/>
          <w:color w:val="FF0000"/>
          <w:sz w:val="20"/>
          <w:lang w:val="cs-CZ"/>
        </w:rPr>
        <w:t>Fakturu je možné vystavit nejdříve v lednu 2026.</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3AAC9C80"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w:t>
      </w:r>
      <w:r>
        <w:rPr>
          <w:rFonts w:ascii="Arial" w:hAnsi="Arial" w:cs="Arial"/>
          <w:bCs/>
          <w:sz w:val="20"/>
        </w:rPr>
        <w:lastRenderedPageBreak/>
        <w:t xml:space="preserve">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0B43DA0"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008402F1" w:rsidR="004A6BCC" w:rsidRDefault="004A6BCC">
      <w:pPr>
        <w:pStyle w:val="Texttabulky"/>
        <w:spacing w:line="300" w:lineRule="auto"/>
        <w:jc w:val="center"/>
        <w:rPr>
          <w:rFonts w:ascii="Arial" w:hAnsi="Arial" w:cs="Arial"/>
          <w:b/>
          <w:sz w:val="20"/>
          <w:lang w:val="cs-CZ"/>
        </w:rPr>
      </w:pPr>
    </w:p>
    <w:p w14:paraId="63717752" w14:textId="12FB5F3B" w:rsidR="00CE1419" w:rsidRDefault="00CE1419">
      <w:pPr>
        <w:pStyle w:val="Texttabulky"/>
        <w:spacing w:line="300" w:lineRule="auto"/>
        <w:jc w:val="center"/>
        <w:rPr>
          <w:rFonts w:ascii="Arial" w:hAnsi="Arial" w:cs="Arial"/>
          <w:b/>
          <w:sz w:val="20"/>
          <w:lang w:val="cs-CZ"/>
        </w:rPr>
      </w:pPr>
    </w:p>
    <w:p w14:paraId="50812297" w14:textId="0518D1A0" w:rsidR="00CE1419" w:rsidRDefault="00CE1419">
      <w:pPr>
        <w:pStyle w:val="Texttabulky"/>
        <w:spacing w:line="300" w:lineRule="auto"/>
        <w:jc w:val="center"/>
        <w:rPr>
          <w:rFonts w:ascii="Arial" w:hAnsi="Arial" w:cs="Arial"/>
          <w:b/>
          <w:sz w:val="20"/>
          <w:lang w:val="cs-CZ"/>
        </w:rPr>
      </w:pPr>
    </w:p>
    <w:p w14:paraId="242EA7A4" w14:textId="2CE2011E" w:rsidR="00CE1419" w:rsidRDefault="00CE1419">
      <w:pPr>
        <w:pStyle w:val="Texttabulky"/>
        <w:spacing w:line="300" w:lineRule="auto"/>
        <w:jc w:val="center"/>
        <w:rPr>
          <w:rFonts w:ascii="Arial" w:hAnsi="Arial" w:cs="Arial"/>
          <w:b/>
          <w:sz w:val="20"/>
          <w:lang w:val="cs-CZ"/>
        </w:rPr>
      </w:pPr>
    </w:p>
    <w:p w14:paraId="75519AC3" w14:textId="56AB13E3" w:rsidR="00CE1419" w:rsidRDefault="00CE1419">
      <w:pPr>
        <w:pStyle w:val="Texttabulky"/>
        <w:spacing w:line="300" w:lineRule="auto"/>
        <w:jc w:val="center"/>
        <w:rPr>
          <w:rFonts w:ascii="Arial" w:hAnsi="Arial" w:cs="Arial"/>
          <w:b/>
          <w:sz w:val="20"/>
          <w:lang w:val="cs-CZ"/>
        </w:rPr>
      </w:pPr>
    </w:p>
    <w:p w14:paraId="7C26DEC7" w14:textId="77777777" w:rsidR="00CE1419" w:rsidRDefault="00CE1419">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618B37D1"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680E45">
        <w:rPr>
          <w:rFonts w:ascii="Arial" w:hAnsi="Arial" w:cs="Arial"/>
          <w:sz w:val="20"/>
          <w:lang w:val="cs-CZ"/>
        </w:rPr>
        <w:t>4</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743288D0"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680E45">
        <w:rPr>
          <w:rFonts w:ascii="Arial" w:hAnsi="Arial" w:cs="Arial"/>
          <w:sz w:val="20"/>
          <w:lang w:val="cs-CZ"/>
        </w:rPr>
        <w:t>4</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5F577006" w14:textId="77777777" w:rsidR="008C4093" w:rsidRDefault="008C4093">
      <w:pPr>
        <w:pStyle w:val="Texttabulky"/>
        <w:spacing w:line="300" w:lineRule="auto"/>
        <w:jc w:val="both"/>
        <w:rPr>
          <w:rFonts w:ascii="Arial" w:hAnsi="Arial" w:cs="Arial"/>
          <w:sz w:val="20"/>
          <w:lang w:val="cs-CZ"/>
        </w:rPr>
      </w:pPr>
    </w:p>
    <w:p w14:paraId="7444D194" w14:textId="77777777" w:rsidR="008C4093" w:rsidRDefault="008C4093">
      <w:pPr>
        <w:pStyle w:val="Texttabulky"/>
        <w:spacing w:line="300" w:lineRule="auto"/>
        <w:jc w:val="both"/>
        <w:rPr>
          <w:rFonts w:ascii="Arial" w:hAnsi="Arial" w:cs="Arial"/>
          <w:sz w:val="20"/>
          <w:lang w:val="cs-CZ"/>
        </w:rPr>
      </w:pP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21BF4F8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B73A3B">
        <w:rPr>
          <w:rFonts w:ascii="Arial" w:hAnsi="Arial" w:cs="Arial"/>
          <w:sz w:val="20"/>
          <w:lang w:val="cs-CZ"/>
        </w:rPr>
        <w:t>čtyřech</w:t>
      </w:r>
      <w:r>
        <w:rPr>
          <w:rFonts w:ascii="Arial" w:hAnsi="Arial" w:cs="Arial"/>
          <w:sz w:val="20"/>
          <w:lang w:val="cs-CZ"/>
        </w:rPr>
        <w:t xml:space="preserve"> stejnopisech, z nichž </w:t>
      </w:r>
      <w:r w:rsidR="00B73A3B">
        <w:rPr>
          <w:rFonts w:ascii="Arial" w:hAnsi="Arial" w:cs="Arial"/>
          <w:sz w:val="20"/>
          <w:lang w:val="cs-CZ"/>
        </w:rPr>
        <w:t>tři</w:t>
      </w:r>
      <w:r>
        <w:rPr>
          <w:rFonts w:ascii="Arial" w:hAnsi="Arial" w:cs="Arial"/>
          <w:sz w:val="20"/>
          <w:lang w:val="cs-CZ"/>
        </w:rPr>
        <w:t xml:space="preserve"> obdrží objednatel a jed</w:t>
      </w:r>
      <w:r w:rsidR="00B73A3B">
        <w:rPr>
          <w:rFonts w:ascii="Arial" w:hAnsi="Arial" w:cs="Arial"/>
          <w:sz w:val="20"/>
          <w:lang w:val="cs-CZ"/>
        </w:rPr>
        <w:t>en</w:t>
      </w:r>
      <w:r>
        <w:rPr>
          <w:rFonts w:ascii="Arial" w:hAnsi="Arial" w:cs="Arial"/>
          <w:sz w:val="20"/>
          <w:lang w:val="cs-CZ"/>
        </w:rPr>
        <w:t xml:space="preserve">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7E17FC89"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BE616C9" w14:textId="77777777" w:rsidR="00B73A3B" w:rsidRPr="007862B3" w:rsidRDefault="00B73A3B" w:rsidP="00B73A3B">
      <w:pPr>
        <w:spacing w:line="300" w:lineRule="auto"/>
        <w:jc w:val="both"/>
        <w:rPr>
          <w:rFonts w:ascii="Arial" w:hAnsi="Arial" w:cs="Arial"/>
          <w:bCs/>
          <w:sz w:val="20"/>
        </w:rPr>
      </w:pPr>
      <w:r w:rsidRPr="007862B3">
        <w:rPr>
          <w:rFonts w:ascii="Arial" w:hAnsi="Arial" w:cs="Arial"/>
          <w:bCs/>
          <w:sz w:val="20"/>
        </w:rPr>
        <w:t>10.8</w:t>
      </w:r>
    </w:p>
    <w:p w14:paraId="3504F68F" w14:textId="77777777" w:rsidR="00B73A3B" w:rsidRPr="007862B3" w:rsidRDefault="00B73A3B" w:rsidP="00B73A3B">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79401EAF" w14:textId="77777777" w:rsidR="00B73A3B" w:rsidRDefault="00B73A3B" w:rsidP="004327AF">
      <w:pPr>
        <w:spacing w:line="300" w:lineRule="auto"/>
        <w:jc w:val="both"/>
        <w:rPr>
          <w:rFonts w:ascii="Arial" w:hAnsi="Arial" w:cs="Arial"/>
          <w:bCs/>
          <w:sz w:val="20"/>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 xml:space="preserve">Ing. Richard </w:t>
      </w:r>
      <w:proofErr w:type="spellStart"/>
      <w:r>
        <w:rPr>
          <w:rFonts w:ascii="Arial" w:hAnsi="Arial" w:cs="Arial"/>
          <w:b w:val="0"/>
          <w:bCs/>
          <w:sz w:val="20"/>
        </w:rPr>
        <w:t>Elleder</w:t>
      </w:r>
      <w:proofErr w:type="spellEnd"/>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3D9EA" w14:textId="77777777" w:rsidR="00822106" w:rsidRDefault="00822106">
      <w:r>
        <w:separator/>
      </w:r>
    </w:p>
  </w:endnote>
  <w:endnote w:type="continuationSeparator" w:id="0">
    <w:p w14:paraId="0D608F4B" w14:textId="77777777" w:rsidR="00822106" w:rsidRDefault="0082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BF90C" w14:textId="77777777" w:rsidR="00822106" w:rsidRDefault="00822106">
      <w:r>
        <w:separator/>
      </w:r>
    </w:p>
  </w:footnote>
  <w:footnote w:type="continuationSeparator" w:id="0">
    <w:p w14:paraId="3FA604E2" w14:textId="77777777" w:rsidR="00822106" w:rsidRDefault="00822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A0AFD"/>
    <w:rsid w:val="000A72DF"/>
    <w:rsid w:val="001C35D6"/>
    <w:rsid w:val="001F5A80"/>
    <w:rsid w:val="001F76B2"/>
    <w:rsid w:val="00227A60"/>
    <w:rsid w:val="00230E6D"/>
    <w:rsid w:val="002342F8"/>
    <w:rsid w:val="002A210E"/>
    <w:rsid w:val="00355DAE"/>
    <w:rsid w:val="003D3C0C"/>
    <w:rsid w:val="004327AF"/>
    <w:rsid w:val="00444432"/>
    <w:rsid w:val="004A6BCC"/>
    <w:rsid w:val="004A7C2C"/>
    <w:rsid w:val="00567E5E"/>
    <w:rsid w:val="005C55F2"/>
    <w:rsid w:val="006228DA"/>
    <w:rsid w:val="00650780"/>
    <w:rsid w:val="00662D03"/>
    <w:rsid w:val="00680E45"/>
    <w:rsid w:val="006838E5"/>
    <w:rsid w:val="006A748B"/>
    <w:rsid w:val="006B0295"/>
    <w:rsid w:val="007120D3"/>
    <w:rsid w:val="00713C2A"/>
    <w:rsid w:val="00751125"/>
    <w:rsid w:val="00762F58"/>
    <w:rsid w:val="00783C53"/>
    <w:rsid w:val="0078767D"/>
    <w:rsid w:val="007F5053"/>
    <w:rsid w:val="00822106"/>
    <w:rsid w:val="00835F86"/>
    <w:rsid w:val="00870C3C"/>
    <w:rsid w:val="00872EB8"/>
    <w:rsid w:val="008767D5"/>
    <w:rsid w:val="00897150"/>
    <w:rsid w:val="008C4093"/>
    <w:rsid w:val="008D7963"/>
    <w:rsid w:val="00950405"/>
    <w:rsid w:val="00971102"/>
    <w:rsid w:val="00972BE7"/>
    <w:rsid w:val="009D5080"/>
    <w:rsid w:val="00A01135"/>
    <w:rsid w:val="00A42953"/>
    <w:rsid w:val="00A52190"/>
    <w:rsid w:val="00AB4299"/>
    <w:rsid w:val="00B21D0F"/>
    <w:rsid w:val="00B262AC"/>
    <w:rsid w:val="00B5462D"/>
    <w:rsid w:val="00B73A3B"/>
    <w:rsid w:val="00B7715A"/>
    <w:rsid w:val="00BA4753"/>
    <w:rsid w:val="00BC12F1"/>
    <w:rsid w:val="00BC4AAE"/>
    <w:rsid w:val="00BC617E"/>
    <w:rsid w:val="00BF721E"/>
    <w:rsid w:val="00C035B9"/>
    <w:rsid w:val="00C15D62"/>
    <w:rsid w:val="00C55215"/>
    <w:rsid w:val="00C60747"/>
    <w:rsid w:val="00C7571B"/>
    <w:rsid w:val="00CA0BA8"/>
    <w:rsid w:val="00CE1419"/>
    <w:rsid w:val="00CE1DCE"/>
    <w:rsid w:val="00D35FB6"/>
    <w:rsid w:val="00DD21FF"/>
    <w:rsid w:val="00DF06AA"/>
    <w:rsid w:val="00DF56D9"/>
    <w:rsid w:val="00E61E07"/>
    <w:rsid w:val="00E628A7"/>
    <w:rsid w:val="00E7149B"/>
    <w:rsid w:val="00EB1119"/>
    <w:rsid w:val="00EC05B8"/>
    <w:rsid w:val="00F00CC8"/>
    <w:rsid w:val="00F05439"/>
    <w:rsid w:val="00FA492C"/>
    <w:rsid w:val="00FC2BB5"/>
    <w:rsid w:val="00FC5C72"/>
    <w:rsid w:val="00FE11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1433041135">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TotalTime>
  <Pages>5</Pages>
  <Words>1906</Words>
  <Characters>11248</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3</cp:revision>
  <cp:lastPrinted>2025-08-08T05:24:00Z</cp:lastPrinted>
  <dcterms:created xsi:type="dcterms:W3CDTF">2025-09-10T11:27:00Z</dcterms:created>
  <dcterms:modified xsi:type="dcterms:W3CDTF">2025-09-10T11:27:00Z</dcterms:modified>
</cp:coreProperties>
</file>